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roboty budowlane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, </w:t>
            </w:r>
            <w:r w:rsidRPr="006E0333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19B1CB62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D60C0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81545A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>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6027274E" w14:textId="77777777" w:rsidR="00816EF8" w:rsidRPr="00816EF8" w:rsidRDefault="00816EF8" w:rsidP="00816EF8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816EF8">
        <w:rPr>
          <w:rFonts w:ascii="Arial" w:hAnsi="Arial" w:cs="Arial"/>
          <w:b/>
          <w:bCs/>
          <w:sz w:val="22"/>
          <w:szCs w:val="22"/>
          <w:lang w:val="pl-PL" w:eastAsia="pl-PL"/>
        </w:rPr>
        <w:t>Analiza i opracowanie koncepcji rozwoju układu drogowego powiatu mieleckiego:</w:t>
      </w:r>
    </w:p>
    <w:p w14:paraId="591BB938" w14:textId="77777777" w:rsidR="00816EF8" w:rsidRPr="00816EF8" w:rsidRDefault="00816EF8" w:rsidP="00816EF8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</w:p>
    <w:p w14:paraId="179D8A0A" w14:textId="77777777" w:rsidR="00816EF8" w:rsidRPr="00816EF8" w:rsidRDefault="00816EF8" w:rsidP="00816EF8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816EF8">
        <w:rPr>
          <w:rFonts w:ascii="Arial" w:hAnsi="Arial" w:cs="Arial"/>
          <w:b/>
          <w:bCs/>
          <w:sz w:val="22"/>
          <w:szCs w:val="22"/>
          <w:lang w:val="pl-PL" w:eastAsia="pl-PL"/>
        </w:rPr>
        <w:t>Zadanie  nr … : ………………………………………………………….…..,</w:t>
      </w:r>
    </w:p>
    <w:p w14:paraId="1D079609" w14:textId="11C55C4E" w:rsidR="006A48AF" w:rsidRPr="00816EF8" w:rsidRDefault="00816EF8" w:rsidP="00816EF8">
      <w:pPr>
        <w:spacing w:after="120" w:line="271" w:lineRule="auto"/>
        <w:jc w:val="center"/>
        <w:rPr>
          <w:rFonts w:ascii="Arial" w:eastAsia="Verdana,Bold" w:hAnsi="Arial" w:cs="Arial"/>
          <w:i/>
          <w:iCs/>
          <w:color w:val="000000"/>
          <w:sz w:val="22"/>
          <w:szCs w:val="22"/>
          <w:lang w:val="pl-PL"/>
        </w:rPr>
      </w:pPr>
      <w:r w:rsidRPr="00816EF8">
        <w:rPr>
          <w:rFonts w:ascii="Arial" w:hAnsi="Arial" w:cs="Arial"/>
          <w:sz w:val="22"/>
          <w:szCs w:val="22"/>
          <w:lang w:val="pl-PL" w:eastAsia="pl-PL"/>
        </w:rPr>
        <w:t xml:space="preserve">                 (należy wpisać numer i nazwę zadania)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75351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75351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75351D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75351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CC59B0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</w:t>
            </w: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75351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75351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75351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75351D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461AD64D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DB16EC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56078E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56078E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56078E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32CF0374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. Proszę wypełnić tylko pkt. 3</w:t>
      </w:r>
      <w:r w:rsidR="0056078E">
        <w:rPr>
          <w:rFonts w:ascii="Arial" w:eastAsiaTheme="minorHAnsi" w:hAnsi="Arial" w:cs="Arial"/>
          <w:b/>
          <w:i/>
          <w:sz w:val="22"/>
          <w:szCs w:val="22"/>
          <w:lang w:val="pl-PL"/>
        </w:rPr>
        <w:t>, 4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B5226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550F76" w14:textId="77777777" w:rsidR="002C0EF6" w:rsidRDefault="002C0EF6" w:rsidP="00AC1A4B">
      <w:r>
        <w:separator/>
      </w:r>
    </w:p>
  </w:endnote>
  <w:endnote w:type="continuationSeparator" w:id="0">
    <w:p w14:paraId="7DED1E3D" w14:textId="77777777" w:rsidR="002C0EF6" w:rsidRDefault="002C0EF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91274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91274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57325D" w14:textId="77777777" w:rsidR="002C0EF6" w:rsidRDefault="002C0EF6" w:rsidP="00AC1A4B">
      <w:r>
        <w:separator/>
      </w:r>
    </w:p>
  </w:footnote>
  <w:footnote w:type="continuationSeparator" w:id="0">
    <w:p w14:paraId="0CC084B8" w14:textId="77777777" w:rsidR="002C0EF6" w:rsidRDefault="002C0EF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48288" w14:textId="3248ABA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56078E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51387E03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816EF8">
      <w:rPr>
        <w:rFonts w:ascii="Calibri" w:hAnsi="Calibri"/>
        <w:b/>
        <w:bCs/>
        <w:color w:val="4F81BD"/>
        <w:sz w:val="18"/>
        <w:szCs w:val="18"/>
        <w:lang w:val="pl-PL" w:eastAsia="ar-SA"/>
      </w:rPr>
      <w:t>91</w:t>
    </w:r>
    <w:r w:rsidR="000C4025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A90324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49638658">
    <w:abstractNumId w:val="50"/>
  </w:num>
  <w:num w:numId="2" w16cid:durableId="712273197">
    <w:abstractNumId w:val="40"/>
  </w:num>
  <w:num w:numId="3" w16cid:durableId="848983924">
    <w:abstractNumId w:val="41"/>
  </w:num>
  <w:num w:numId="4" w16cid:durableId="166020343">
    <w:abstractNumId w:val="23"/>
  </w:num>
  <w:num w:numId="5" w16cid:durableId="1679114270">
    <w:abstractNumId w:val="49"/>
  </w:num>
  <w:num w:numId="6" w16cid:durableId="1894584520">
    <w:abstractNumId w:val="19"/>
  </w:num>
  <w:num w:numId="7" w16cid:durableId="823591970">
    <w:abstractNumId w:val="25"/>
  </w:num>
  <w:num w:numId="8" w16cid:durableId="2012096791">
    <w:abstractNumId w:val="37"/>
  </w:num>
  <w:num w:numId="9" w16cid:durableId="567309145">
    <w:abstractNumId w:val="35"/>
  </w:num>
  <w:num w:numId="10" w16cid:durableId="835149469">
    <w:abstractNumId w:val="36"/>
  </w:num>
  <w:num w:numId="11" w16cid:durableId="630332736">
    <w:abstractNumId w:val="46"/>
  </w:num>
  <w:num w:numId="12" w16cid:durableId="86122176">
    <w:abstractNumId w:val="33"/>
  </w:num>
  <w:num w:numId="13" w16cid:durableId="1442337227">
    <w:abstractNumId w:val="42"/>
  </w:num>
  <w:num w:numId="14" w16cid:durableId="1839534848">
    <w:abstractNumId w:val="44"/>
  </w:num>
  <w:num w:numId="15" w16cid:durableId="609747821">
    <w:abstractNumId w:val="43"/>
  </w:num>
  <w:num w:numId="16" w16cid:durableId="369035890">
    <w:abstractNumId w:val="27"/>
  </w:num>
  <w:num w:numId="17" w16cid:durableId="335693865">
    <w:abstractNumId w:val="38"/>
  </w:num>
  <w:num w:numId="18" w16cid:durableId="1253319657">
    <w:abstractNumId w:val="45"/>
  </w:num>
  <w:num w:numId="19" w16cid:durableId="492571034">
    <w:abstractNumId w:val="52"/>
  </w:num>
  <w:num w:numId="20" w16cid:durableId="1391223542">
    <w:abstractNumId w:val="30"/>
  </w:num>
  <w:num w:numId="21" w16cid:durableId="714738960">
    <w:abstractNumId w:val="53"/>
  </w:num>
  <w:num w:numId="22" w16cid:durableId="1221677280">
    <w:abstractNumId w:val="17"/>
  </w:num>
  <w:num w:numId="23" w16cid:durableId="2099056981">
    <w:abstractNumId w:val="48"/>
  </w:num>
  <w:num w:numId="24" w16cid:durableId="1800757330">
    <w:abstractNumId w:val="39"/>
  </w:num>
  <w:num w:numId="25" w16cid:durableId="753622082">
    <w:abstractNumId w:val="28"/>
  </w:num>
  <w:num w:numId="26" w16cid:durableId="946352212">
    <w:abstractNumId w:val="31"/>
  </w:num>
  <w:num w:numId="27" w16cid:durableId="1948388737">
    <w:abstractNumId w:val="55"/>
  </w:num>
  <w:num w:numId="28" w16cid:durableId="1778330433">
    <w:abstractNumId w:val="26"/>
  </w:num>
  <w:num w:numId="29" w16cid:durableId="831992626">
    <w:abstractNumId w:val="51"/>
  </w:num>
  <w:num w:numId="30" w16cid:durableId="2078430656">
    <w:abstractNumId w:val="34"/>
  </w:num>
  <w:num w:numId="31" w16cid:durableId="2108036759">
    <w:abstractNumId w:val="54"/>
  </w:num>
  <w:num w:numId="32" w16cid:durableId="698360344">
    <w:abstractNumId w:val="47"/>
  </w:num>
  <w:num w:numId="33" w16cid:durableId="379204826">
    <w:abstractNumId w:val="32"/>
  </w:num>
  <w:num w:numId="34" w16cid:durableId="1794323271">
    <w:abstractNumId w:val="22"/>
  </w:num>
  <w:num w:numId="35" w16cid:durableId="1804616526">
    <w:abstractNumId w:val="20"/>
  </w:num>
  <w:num w:numId="36" w16cid:durableId="1257709753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1052"/>
    <w:rsid w:val="00042D20"/>
    <w:rsid w:val="0004511B"/>
    <w:rsid w:val="000518F2"/>
    <w:rsid w:val="000543C5"/>
    <w:rsid w:val="00061448"/>
    <w:rsid w:val="00067D63"/>
    <w:rsid w:val="00073EA5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4025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0D96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14F3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0EF6"/>
    <w:rsid w:val="002C2013"/>
    <w:rsid w:val="002C21DF"/>
    <w:rsid w:val="002D2663"/>
    <w:rsid w:val="002D72E3"/>
    <w:rsid w:val="002E2B97"/>
    <w:rsid w:val="002E5487"/>
    <w:rsid w:val="002E7D03"/>
    <w:rsid w:val="002F4ECA"/>
    <w:rsid w:val="002F6C32"/>
    <w:rsid w:val="003021A4"/>
    <w:rsid w:val="0030424F"/>
    <w:rsid w:val="003144A6"/>
    <w:rsid w:val="00321EF1"/>
    <w:rsid w:val="00322CFD"/>
    <w:rsid w:val="003243A8"/>
    <w:rsid w:val="003254AF"/>
    <w:rsid w:val="003301BC"/>
    <w:rsid w:val="00333721"/>
    <w:rsid w:val="003337D6"/>
    <w:rsid w:val="00343394"/>
    <w:rsid w:val="00345A78"/>
    <w:rsid w:val="00345BC0"/>
    <w:rsid w:val="003522F0"/>
    <w:rsid w:val="00352468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06CD"/>
    <w:rsid w:val="00392CBD"/>
    <w:rsid w:val="0039479E"/>
    <w:rsid w:val="00396BCB"/>
    <w:rsid w:val="00397716"/>
    <w:rsid w:val="003A1EAE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3F6ABB"/>
    <w:rsid w:val="00403A20"/>
    <w:rsid w:val="00413FEC"/>
    <w:rsid w:val="00415464"/>
    <w:rsid w:val="004257D4"/>
    <w:rsid w:val="00427E50"/>
    <w:rsid w:val="004304E6"/>
    <w:rsid w:val="00430984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74DC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2BB8"/>
    <w:rsid w:val="0054433C"/>
    <w:rsid w:val="00544C5D"/>
    <w:rsid w:val="0054558D"/>
    <w:rsid w:val="00546BFD"/>
    <w:rsid w:val="00551D71"/>
    <w:rsid w:val="005537D8"/>
    <w:rsid w:val="00553A6F"/>
    <w:rsid w:val="00554830"/>
    <w:rsid w:val="0056078E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092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3F49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0333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1CF2"/>
    <w:rsid w:val="00752EAD"/>
    <w:rsid w:val="00753137"/>
    <w:rsid w:val="0075351D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7BE9"/>
    <w:rsid w:val="007B2F9B"/>
    <w:rsid w:val="007C325C"/>
    <w:rsid w:val="007C365B"/>
    <w:rsid w:val="007C4909"/>
    <w:rsid w:val="007C4C52"/>
    <w:rsid w:val="007C753C"/>
    <w:rsid w:val="007D18B0"/>
    <w:rsid w:val="007D2AD0"/>
    <w:rsid w:val="007E18E9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545A"/>
    <w:rsid w:val="00816EF8"/>
    <w:rsid w:val="00816FDD"/>
    <w:rsid w:val="00822EFD"/>
    <w:rsid w:val="00824F4A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B5802"/>
    <w:rsid w:val="008C1170"/>
    <w:rsid w:val="008C2FF4"/>
    <w:rsid w:val="008D15A0"/>
    <w:rsid w:val="008D4C67"/>
    <w:rsid w:val="008D57D9"/>
    <w:rsid w:val="008D7328"/>
    <w:rsid w:val="008E1E01"/>
    <w:rsid w:val="008E2F2B"/>
    <w:rsid w:val="008E644C"/>
    <w:rsid w:val="008E790C"/>
    <w:rsid w:val="008F070E"/>
    <w:rsid w:val="008F0B05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545B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01F"/>
    <w:rsid w:val="00974E28"/>
    <w:rsid w:val="009805D8"/>
    <w:rsid w:val="00985D96"/>
    <w:rsid w:val="0098747A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2FFB"/>
    <w:rsid w:val="009C3725"/>
    <w:rsid w:val="009C3DB5"/>
    <w:rsid w:val="009C7C8E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5176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0324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90A"/>
    <w:rsid w:val="00AE6B17"/>
    <w:rsid w:val="00AF1AE7"/>
    <w:rsid w:val="00AF2651"/>
    <w:rsid w:val="00AF4BB6"/>
    <w:rsid w:val="00AF501A"/>
    <w:rsid w:val="00B017FA"/>
    <w:rsid w:val="00B033B4"/>
    <w:rsid w:val="00B049B0"/>
    <w:rsid w:val="00B05ACA"/>
    <w:rsid w:val="00B060A8"/>
    <w:rsid w:val="00B11DD6"/>
    <w:rsid w:val="00B12AF1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2263"/>
    <w:rsid w:val="00B56E4B"/>
    <w:rsid w:val="00B614C2"/>
    <w:rsid w:val="00B6652B"/>
    <w:rsid w:val="00B66763"/>
    <w:rsid w:val="00B7142D"/>
    <w:rsid w:val="00B8638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44FB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3E"/>
    <w:rsid w:val="00CC06CB"/>
    <w:rsid w:val="00CC1A49"/>
    <w:rsid w:val="00CC59B0"/>
    <w:rsid w:val="00CC6549"/>
    <w:rsid w:val="00CD3467"/>
    <w:rsid w:val="00CD3A0D"/>
    <w:rsid w:val="00CE5BF2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0C0F"/>
    <w:rsid w:val="00D61F41"/>
    <w:rsid w:val="00D64458"/>
    <w:rsid w:val="00D65A2A"/>
    <w:rsid w:val="00D65B54"/>
    <w:rsid w:val="00D67E84"/>
    <w:rsid w:val="00D70136"/>
    <w:rsid w:val="00D70D7A"/>
    <w:rsid w:val="00D71401"/>
    <w:rsid w:val="00D7797B"/>
    <w:rsid w:val="00D80178"/>
    <w:rsid w:val="00D82B56"/>
    <w:rsid w:val="00D8658E"/>
    <w:rsid w:val="00D872E7"/>
    <w:rsid w:val="00D91E20"/>
    <w:rsid w:val="00D92BDE"/>
    <w:rsid w:val="00D92C71"/>
    <w:rsid w:val="00D9314D"/>
    <w:rsid w:val="00D962E0"/>
    <w:rsid w:val="00DA0BAA"/>
    <w:rsid w:val="00DA1A10"/>
    <w:rsid w:val="00DA232C"/>
    <w:rsid w:val="00DB16EC"/>
    <w:rsid w:val="00DB2896"/>
    <w:rsid w:val="00DB58C2"/>
    <w:rsid w:val="00DB5F3D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3D11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54C"/>
    <w:rsid w:val="00EB65C2"/>
    <w:rsid w:val="00EC0004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5C4"/>
    <w:rsid w:val="00F769D0"/>
    <w:rsid w:val="00F776C0"/>
    <w:rsid w:val="00F84E28"/>
    <w:rsid w:val="00F85294"/>
    <w:rsid w:val="00F87359"/>
    <w:rsid w:val="00F87512"/>
    <w:rsid w:val="00F8758E"/>
    <w:rsid w:val="00F90F36"/>
    <w:rsid w:val="00F91274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A29A1-FC85-46DF-806D-7CDEDA7D5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40</cp:revision>
  <cp:lastPrinted>2021-01-22T11:33:00Z</cp:lastPrinted>
  <dcterms:created xsi:type="dcterms:W3CDTF">2021-02-17T13:20:00Z</dcterms:created>
  <dcterms:modified xsi:type="dcterms:W3CDTF">2025-10-08T10:19:00Z</dcterms:modified>
</cp:coreProperties>
</file>